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618D69C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B0091B">
        <w:rPr>
          <w:rFonts w:ascii="Garamond" w:hAnsi="Garamond"/>
          <w:sz w:val="24"/>
          <w:szCs w:val="24"/>
        </w:rPr>
        <w:t>0</w:t>
      </w:r>
      <w:r w:rsidR="002E6314">
        <w:rPr>
          <w:rFonts w:ascii="Garamond" w:hAnsi="Garamond"/>
          <w:sz w:val="24"/>
          <w:szCs w:val="24"/>
        </w:rPr>
        <w:t>7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B0091B">
        <w:rPr>
          <w:rFonts w:ascii="Garamond" w:hAnsi="Garamond"/>
          <w:sz w:val="24"/>
          <w:szCs w:val="24"/>
        </w:rPr>
        <w:t>4</w:t>
      </w:r>
    </w:p>
    <w:p w14:paraId="734915B7" w14:textId="7EF03A90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E6314" w:rsidRPr="00EF6BB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https://zakazky.zcu.cz/contract_display_6663html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4FC64C2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2E6314">
        <w:rPr>
          <w:rFonts w:ascii="Garamond" w:hAnsi="Garamond" w:cs="Arial"/>
          <w:b/>
          <w:sz w:val="22"/>
          <w:szCs w:val="22"/>
        </w:rPr>
        <w:t>21.03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8451C5">
        <w:rPr>
          <w:rFonts w:ascii="Garamond" w:hAnsi="Garamond" w:cs="Arial"/>
          <w:b/>
          <w:sz w:val="22"/>
          <w:szCs w:val="22"/>
        </w:rPr>
        <w:t>4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D800E6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</w:t>
      </w:r>
      <w:r w:rsidR="00E760FE" w:rsidRPr="00E23443">
        <w:rPr>
          <w:rFonts w:ascii="Garamond" w:eastAsia="Times New Roman" w:hAnsi="Garamond" w:cs="Arial"/>
        </w:rPr>
        <w:lastRenderedPageBreak/>
        <w:t>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23F23C6" w:rsidR="00E53764" w:rsidRPr="00F4269B" w:rsidRDefault="005321F0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</w:t>
      </w:r>
      <w:r w:rsidR="00E53764" w:rsidRPr="00F4269B">
        <w:rPr>
          <w:rFonts w:ascii="Garamond" w:hAnsi="Garamond" w:cs="Arial"/>
          <w:sz w:val="22"/>
          <w:szCs w:val="22"/>
        </w:rPr>
        <w:t>.</w:t>
      </w:r>
    </w:p>
    <w:p w14:paraId="7AD95C67" w14:textId="1CB0DA72" w:rsidR="005A575C" w:rsidRPr="005321F0" w:rsidRDefault="005321F0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ve formátu PDF/A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</w:t>
      </w:r>
      <w:r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</w:t>
      </w:r>
      <w:r>
        <w:rPr>
          <w:rFonts w:ascii="Garamond" w:hAnsi="Garamond" w:cs="Arial"/>
          <w:sz w:val="22"/>
          <w:szCs w:val="22"/>
        </w:rPr>
        <w:t>).</w:t>
      </w:r>
    </w:p>
    <w:p w14:paraId="322D1ECF" w14:textId="77777777" w:rsidR="005321F0" w:rsidRDefault="005321F0" w:rsidP="005321F0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0803A6C5" w14:textId="77777777" w:rsidR="005321F0" w:rsidRDefault="005321F0" w:rsidP="005321F0">
      <w:pPr>
        <w:pStyle w:val="Odstavec"/>
        <w:numPr>
          <w:ilvl w:val="0"/>
          <w:numId w:val="36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0F21968E" w14:textId="77777777" w:rsidR="005321F0" w:rsidRDefault="005321F0" w:rsidP="005321F0">
      <w:pPr>
        <w:pStyle w:val="Odstavec"/>
        <w:numPr>
          <w:ilvl w:val="0"/>
          <w:numId w:val="36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Výzvy,</w:t>
      </w:r>
    </w:p>
    <w:p w14:paraId="47B8F63E" w14:textId="58FA2239" w:rsidR="005321F0" w:rsidRPr="007A143C" w:rsidRDefault="005321F0" w:rsidP="00864C88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8.8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864C88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t>webový</w:t>
      </w:r>
      <w:r w:rsidR="00BE0AD3">
        <w:rPr>
          <w:rFonts w:ascii="Garamond" w:hAnsi="Garamond"/>
          <w:sz w:val="22"/>
          <w:szCs w:val="22"/>
        </w:rPr>
        <w:t xml:space="preserve"> odkaz, nebo printsreen),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 xml:space="preserve">(dále jen „shodné nabídky“) se rozhodne o pořadí shodných nabídek na základě celkové výše nákladů souvisejících </w:t>
      </w:r>
      <w:r w:rsidR="00CF54B1" w:rsidRPr="0092241D">
        <w:rPr>
          <w:rFonts w:ascii="Garamond" w:hAnsi="Garamond" w:cs="Arial"/>
          <w:sz w:val="22"/>
          <w:szCs w:val="22"/>
        </w:rPr>
        <w:lastRenderedPageBreak/>
        <w:t>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vyhl.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Certified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Energy star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Energy star)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Energy star.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6507EE">
      <w:footerReference w:type="default" r:id="rId19"/>
      <w:pgSz w:w="11905" w:h="16837"/>
      <w:pgMar w:top="1134" w:right="1276" w:bottom="1304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1273A" w14:textId="77777777" w:rsidR="00BC7F8E" w:rsidRDefault="00BC7F8E" w:rsidP="00795AAC">
      <w:r>
        <w:separator/>
      </w:r>
    </w:p>
  </w:endnote>
  <w:endnote w:type="continuationSeparator" w:id="0">
    <w:p w14:paraId="356D0B74" w14:textId="77777777" w:rsidR="00BC7F8E" w:rsidRDefault="00BC7F8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241E9" w14:textId="16E028D7" w:rsidR="006507EE" w:rsidRDefault="006507EE">
    <w:pPr>
      <w:pStyle w:val="Zpat"/>
    </w:pPr>
    <w:r>
      <w:rPr>
        <w:noProof/>
      </w:rPr>
      <w:drawing>
        <wp:inline distT="0" distB="0" distL="0" distR="0" wp14:anchorId="30D66DD6" wp14:editId="2BF3709C">
          <wp:extent cx="5848985" cy="1095375"/>
          <wp:effectExtent l="0" t="0" r="0" b="9525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5C4C7931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D54AB" w14:textId="77777777" w:rsidR="00BC7F8E" w:rsidRDefault="00BC7F8E" w:rsidP="00795AAC">
      <w:r>
        <w:separator/>
      </w:r>
    </w:p>
  </w:footnote>
  <w:footnote w:type="continuationSeparator" w:id="0">
    <w:p w14:paraId="7BE96B8C" w14:textId="77777777" w:rsidR="00BC7F8E" w:rsidRDefault="00BC7F8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3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50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40"/>
  </w:num>
  <w:num w:numId="2">
    <w:abstractNumId w:val="22"/>
  </w:num>
  <w:num w:numId="3">
    <w:abstractNumId w:val="44"/>
  </w:num>
  <w:num w:numId="4">
    <w:abstractNumId w:val="15"/>
  </w:num>
  <w:num w:numId="5">
    <w:abstractNumId w:val="49"/>
  </w:num>
  <w:num w:numId="6">
    <w:abstractNumId w:val="43"/>
  </w:num>
  <w:num w:numId="7">
    <w:abstractNumId w:val="47"/>
  </w:num>
  <w:num w:numId="8">
    <w:abstractNumId w:val="30"/>
  </w:num>
  <w:num w:numId="9">
    <w:abstractNumId w:val="29"/>
  </w:num>
  <w:num w:numId="10">
    <w:abstractNumId w:val="48"/>
  </w:num>
  <w:num w:numId="11">
    <w:abstractNumId w:val="46"/>
  </w:num>
  <w:num w:numId="12">
    <w:abstractNumId w:val="41"/>
  </w:num>
  <w:num w:numId="13">
    <w:abstractNumId w:val="21"/>
  </w:num>
  <w:num w:numId="14">
    <w:abstractNumId w:val="39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50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2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5"/>
  </w:num>
  <w:num w:numId="36">
    <w:abstractNumId w:val="3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97354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322"/>
    <w:rsid w:val="00230A5B"/>
    <w:rsid w:val="002314B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9B5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E6314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1171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21F0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7E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97769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51C5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4C88"/>
    <w:rsid w:val="00867441"/>
    <w:rsid w:val="00867FAF"/>
    <w:rsid w:val="00871114"/>
    <w:rsid w:val="008712B7"/>
    <w:rsid w:val="00871814"/>
    <w:rsid w:val="008765A4"/>
    <w:rsid w:val="00876E09"/>
    <w:rsid w:val="0088554A"/>
    <w:rsid w:val="008874E2"/>
    <w:rsid w:val="00890C62"/>
    <w:rsid w:val="00892488"/>
    <w:rsid w:val="00893EAD"/>
    <w:rsid w:val="00895F43"/>
    <w:rsid w:val="008A08E3"/>
    <w:rsid w:val="008A20E5"/>
    <w:rsid w:val="008A3CD0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3D2F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6A6F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2FDE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091B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C7F8E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04B17"/>
    <w:rsid w:val="00C135D7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0E6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575E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63html" TargetMode="External"/><Relationship Id="rId14" Type="http://schemas.openxmlformats.org/officeDocument/2006/relationships/hyperlink" Target="https://www.miroluk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B/kSfA6GHV8oJ57Np7UzDttaF/6aggfTGqcxMFQW3Ig=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KnDSvzIQDo6D/lNFBnbWg4IODjVfHk34yC926sXd6TY=</DigestValue>
    </Reference>
  </SignedInfo>
  <SignatureValue>AjuDdiUMn8ifgSW2iW6G9jW2wTI4PYctu7Z3dv8uUkupRS4REbMqFPnVxMR2+MmiMwuaBFaECate
m+op8nXPY3I5a0hBpy9Kujo0UBVT2ofWXaMa4O+8RHiZTjAH+JCwVGFfMicki2HRTAziMmAa5Bp1
VfUTxWm4zxm55WkhH81OAe+KQJwCcMnLWZr41P/aDpkmiEB+pOzGnonDNZJ7hleckuYbjy+GDaKq
PtwlYXByiTBn4wJyhWiaFyDEG2NGES6JEUxFhF6ZaqRi1izFl7ivLHopVK9g+kotBIIpqANGea0x
8Nyl0QiFrA+a6bkLB02voOVtY1nCVxzo7TwR2Q==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DGzLl9C4IuIFhFeJ01Z0PoAZv8ZJjDo73k8MAh6MR3M=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ewl/Bv8sPsKrRHWzqK3yCA68AgEsd846CU4ZZKS8M9I=</DigestValue>
      </Reference>
      <Reference URI="/word/endnotes.xml?ContentType=application/vnd.openxmlformats-officedocument.wordprocessingml.endnotes+xml">
        <DigestMethod Algorithm="http://www.w3.org/2001/04/xmlenc#sha256"/>
        <DigestValue>8Jn9bB6yBGPLJTiyUBKyUc54FJW/mftJGqazCQ+nQgo=</DigestValue>
      </Reference>
      <Reference URI="/word/fontTable.xml?ContentType=application/vnd.openxmlformats-officedocument.wordprocessingml.fontTable+xml">
        <DigestMethod Algorithm="http://www.w3.org/2001/04/xmlenc#sha256"/>
        <DigestValue>ZD0mjUbceZmUZVrEc6rf1btIe2U9ifI9bU3O+/MZnBM=</DigestValue>
      </Reference>
      <Reference URI="/word/footer1.xml?ContentType=application/vnd.openxmlformats-officedocument.wordprocessingml.footer+xml">
        <DigestMethod Algorithm="http://www.w3.org/2001/04/xmlenc#sha256"/>
        <DigestValue>mIbh7DY/YI6FaTwRQr7ensyYQE98hXrEVMunDO0mXqg=</DigestValue>
      </Reference>
      <Reference URI="/word/footnotes.xml?ContentType=application/vnd.openxmlformats-officedocument.wordprocessingml.footnotes+xml">
        <DigestMethod Algorithm="http://www.w3.org/2001/04/xmlenc#sha256"/>
        <DigestValue>s3aAttLNmeeljy6Kn1xJri2u2DJpzy8tgcmMf0TvTYk=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mo/R7+TinijeS/r4sN7PYh5f85SYFMtj079Qb0LUlXU=</DigestValue>
      </Reference>
      <Reference URI="/word/settings.xml?ContentType=application/vnd.openxmlformats-officedocument.wordprocessingml.settings+xml">
        <DigestMethod Algorithm="http://www.w3.org/2001/04/xmlenc#sha256"/>
        <DigestValue>LdgZ3TZSqruT7WJlFHjHJ9t0DZGzUmOtWTACOJAzikw=</DigestValue>
      </Reference>
      <Reference URI="/word/styles.xml?ContentType=application/vnd.openxmlformats-officedocument.wordprocessingml.styles+xml">
        <DigestMethod Algorithm="http://www.w3.org/2001/04/xmlenc#sha256"/>
        <DigestValue>QH+6pZJjiYvIFO9kZCHHlsCg+Y/gmxWMYgG2mM2OXFY=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2024-03-06T07:34:26Z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2024-03-06T07:34:26Z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3097</Words>
  <Characters>18273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2023-03-02T06:51:00Z</cp:lastPrinted>
  <dcterms:created xsi:type="dcterms:W3CDTF">2024-02-07T07:07:00Z</dcterms:created>
  <dcterms:modified xsi:type="dcterms:W3CDTF">2024-03-06T07:34:00Z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